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24F5AC2C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7FDAD65E" w14:textId="77777777" w:rsidR="003D154B" w:rsidRPr="003D154B" w:rsidRDefault="003D154B" w:rsidP="00AC7FAF">
      <w:pPr>
        <w:spacing w:line="276" w:lineRule="auto"/>
        <w:jc w:val="center"/>
        <w:rPr>
          <w:rFonts w:asciiTheme="minorHAnsi" w:hAnsiTheme="minorHAnsi" w:cstheme="minorHAnsi"/>
          <w:sz w:val="12"/>
          <w:szCs w:val="12"/>
        </w:rPr>
      </w:pPr>
    </w:p>
    <w:p w14:paraId="55F438B5" w14:textId="39982C17" w:rsidR="00925069" w:rsidRPr="00B92AB7" w:rsidRDefault="00925069" w:rsidP="00925069">
      <w:pPr>
        <w:spacing w:after="117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„</w:t>
      </w:r>
      <w:r w:rsidRPr="00B92AB7">
        <w:rPr>
          <w:rFonts w:ascii="Calibri" w:eastAsia="Calibri" w:hAnsi="Calibri" w:cs="Calibri"/>
          <w:b/>
          <w:bCs/>
          <w:color w:val="000000"/>
          <w:sz w:val="28"/>
          <w:szCs w:val="28"/>
        </w:rPr>
        <w:t>Utwardzenie dróg gruntowych na ul. Topazowej (</w:t>
      </w:r>
      <w:r w:rsidR="00787ADD">
        <w:rPr>
          <w:rFonts w:ascii="Calibri" w:eastAsia="Calibri" w:hAnsi="Calibri" w:cs="Calibri"/>
          <w:b/>
          <w:bCs/>
          <w:color w:val="000000"/>
          <w:sz w:val="28"/>
          <w:szCs w:val="28"/>
        </w:rPr>
        <w:t>P</w:t>
      </w:r>
      <w:r w:rsidRPr="00B92AB7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rogram BBO) </w:t>
      </w:r>
      <w:r w:rsidRPr="00B92AB7">
        <w:rPr>
          <w:rFonts w:ascii="Calibri" w:eastAsia="Calibri" w:hAnsi="Calibri" w:cs="Calibri"/>
          <w:b/>
          <w:bCs/>
          <w:color w:val="000000"/>
          <w:sz w:val="28"/>
          <w:szCs w:val="28"/>
        </w:rPr>
        <w:br/>
        <w:t>– ul. Topazowa na odcinku od ul. Piastowej do ul. Saskiej</w:t>
      </w:r>
      <w:r w:rsidRPr="00EB1C63">
        <w:rPr>
          <w:rFonts w:ascii="Calibri" w:hAnsi="Calibri" w:cs="Calibri"/>
          <w:b/>
          <w:bCs/>
          <w:sz w:val="28"/>
          <w:szCs w:val="28"/>
        </w:rPr>
        <w:t>”</w:t>
      </w:r>
    </w:p>
    <w:p w14:paraId="6253C5E0" w14:textId="77777777" w:rsidR="00FE0741" w:rsidRPr="003D154B" w:rsidRDefault="00FE0741" w:rsidP="003D154B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36C8BEF" w14:textId="476C4165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7644EA7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>zrealizuje następujące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190336998"/>
      <w:r w:rsidR="00FD3322">
        <w:rPr>
          <w:rFonts w:asciiTheme="minorHAnsi" w:hAnsiTheme="minorHAnsi" w:cstheme="minorHAnsi"/>
          <w:sz w:val="22"/>
          <w:szCs w:val="22"/>
        </w:rPr>
        <w:t>roboty budowlane</w:t>
      </w:r>
      <w:bookmarkEnd w:id="0"/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7403E36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="00FD3322">
        <w:rPr>
          <w:rFonts w:asciiTheme="minorHAnsi" w:hAnsiTheme="minorHAnsi" w:cstheme="minorHAnsi"/>
          <w:sz w:val="22"/>
          <w:szCs w:val="22"/>
        </w:rPr>
        <w:t>roboty budowlane</w:t>
      </w:r>
      <w:r w:rsidR="00A7344F">
        <w:rPr>
          <w:rFonts w:asciiTheme="minorHAnsi" w:hAnsiTheme="minorHAnsi" w:cstheme="minorHAnsi"/>
          <w:sz w:val="22"/>
          <w:szCs w:val="22"/>
        </w:rPr>
        <w:t>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7EA2DE93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="00FD3322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192CDEA0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654F1A" w14:textId="6E989460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E811158" w14:textId="74B42766" w:rsidR="00F54673" w:rsidRDefault="00FD3322" w:rsidP="00FD3322">
      <w:pPr>
        <w:numPr>
          <w:ilvl w:val="1"/>
          <w:numId w:val="0"/>
        </w:numPr>
        <w:tabs>
          <w:tab w:val="left" w:pos="6444"/>
        </w:tabs>
        <w:spacing w:after="120"/>
        <w:ind w:left="284" w:hanging="284"/>
        <w:jc w:val="both"/>
        <w:rPr>
          <w:i/>
        </w:rPr>
      </w:pPr>
      <w:r>
        <w:rPr>
          <w:i/>
        </w:rPr>
        <w:tab/>
      </w:r>
      <w:r>
        <w:rPr>
          <w:i/>
        </w:rPr>
        <w:tab/>
      </w:r>
    </w:p>
    <w:p w14:paraId="1340EB3C" w14:textId="77777777" w:rsidR="00F54673" w:rsidRPr="00B71F0C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5824A695" w:rsidR="00095C4E" w:rsidRPr="001775F4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1775F4">
        <w:rPr>
          <w:b/>
          <w:bCs/>
          <w:i/>
          <w:color w:val="000000" w:themeColor="text1"/>
        </w:rPr>
        <w:t>Oświadczenie</w:t>
      </w:r>
      <w:r w:rsidR="00095C4E" w:rsidRPr="001775F4">
        <w:rPr>
          <w:b/>
          <w:bCs/>
          <w:i/>
          <w:color w:val="000000" w:themeColor="text1"/>
        </w:rPr>
        <w:t xml:space="preserve"> należy złożyć w oryginale</w:t>
      </w:r>
      <w:r w:rsidR="00997875" w:rsidRPr="001775F4">
        <w:rPr>
          <w:b/>
          <w:bCs/>
          <w:i/>
          <w:color w:val="000000" w:themeColor="text1"/>
        </w:rPr>
        <w:t>, razem z ofertą</w:t>
      </w:r>
      <w:r w:rsidR="00EA6B1E" w:rsidRPr="001775F4">
        <w:rPr>
          <w:b/>
          <w:bCs/>
          <w:i/>
          <w:color w:val="000000" w:themeColor="text1"/>
        </w:rPr>
        <w:t>.</w:t>
      </w:r>
    </w:p>
    <w:p w14:paraId="41B29EA6" w14:textId="3F1F47AA" w:rsidR="0064369E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Sect="007F7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F96F8" w14:textId="77777777" w:rsidR="006E1CCA" w:rsidRDefault="006E1CCA">
      <w:r>
        <w:separator/>
      </w:r>
    </w:p>
  </w:endnote>
  <w:endnote w:type="continuationSeparator" w:id="0">
    <w:p w14:paraId="2733DDE0" w14:textId="77777777" w:rsidR="006E1CCA" w:rsidRDefault="006E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BDFDC" w14:textId="77777777" w:rsidR="003D25CB" w:rsidRDefault="003D25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2DFC8" w14:textId="77777777" w:rsidR="003D25CB" w:rsidRDefault="003D25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53E19" w14:textId="77777777" w:rsidR="003D25CB" w:rsidRDefault="003D25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670C47" w14:textId="77777777" w:rsidR="006E1CCA" w:rsidRDefault="006E1CCA">
      <w:r>
        <w:separator/>
      </w:r>
    </w:p>
  </w:footnote>
  <w:footnote w:type="continuationSeparator" w:id="0">
    <w:p w14:paraId="06883805" w14:textId="77777777" w:rsidR="006E1CCA" w:rsidRDefault="006E1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87CC4" w14:textId="77777777" w:rsidR="003D25CB" w:rsidRDefault="003D25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A6BA" w14:textId="77777777" w:rsidR="003D25CB" w:rsidRDefault="003D25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D94F2" w14:textId="255E8BD6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1013CC" w:rsidRPr="003E0924">
      <w:rPr>
        <w:rFonts w:ascii="Calibri" w:hAnsi="Calibri"/>
        <w:sz w:val="24"/>
        <w:szCs w:val="24"/>
      </w:rPr>
      <w:t>NZ.2531.</w:t>
    </w:r>
    <w:r w:rsidR="00925069">
      <w:rPr>
        <w:rFonts w:ascii="Calibri" w:hAnsi="Calibri"/>
        <w:sz w:val="24"/>
        <w:szCs w:val="24"/>
      </w:rPr>
      <w:t>44</w:t>
    </w:r>
    <w:r w:rsidR="001013CC" w:rsidRPr="003E0924">
      <w:rPr>
        <w:rFonts w:ascii="Calibri" w:hAnsi="Calibri"/>
        <w:sz w:val="24"/>
        <w:szCs w:val="24"/>
      </w:rPr>
      <w:t>.202</w:t>
    </w:r>
    <w:r w:rsidR="00FD3322">
      <w:rPr>
        <w:rFonts w:ascii="Calibri" w:hAnsi="Calibri"/>
        <w:sz w:val="24"/>
        <w:szCs w:val="24"/>
      </w:rPr>
      <w:t>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          </w:t>
    </w:r>
    <w:r w:rsidR="00FE2040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3D25CB">
      <w:rPr>
        <w:rFonts w:ascii="Calibri" w:hAnsi="Calibri"/>
        <w:i/>
        <w:sz w:val="18"/>
      </w:rPr>
      <w:t>8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78F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5758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13CC"/>
    <w:rsid w:val="001034DE"/>
    <w:rsid w:val="00103B14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775F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070"/>
    <w:rsid w:val="00217A74"/>
    <w:rsid w:val="00224CBA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02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2F78CA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154B"/>
    <w:rsid w:val="003D25CB"/>
    <w:rsid w:val="003D2B35"/>
    <w:rsid w:val="003D3FC9"/>
    <w:rsid w:val="003D570A"/>
    <w:rsid w:val="003E0924"/>
    <w:rsid w:val="003E254F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45A54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0C2"/>
    <w:rsid w:val="004935E6"/>
    <w:rsid w:val="0049393F"/>
    <w:rsid w:val="004A0475"/>
    <w:rsid w:val="004A089C"/>
    <w:rsid w:val="004A4BD5"/>
    <w:rsid w:val="004B20DE"/>
    <w:rsid w:val="004C1452"/>
    <w:rsid w:val="004C4734"/>
    <w:rsid w:val="004C6762"/>
    <w:rsid w:val="004C6E64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455F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E1CCA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340F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87ADD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D7C94"/>
    <w:rsid w:val="007E14B3"/>
    <w:rsid w:val="007E2426"/>
    <w:rsid w:val="007E433C"/>
    <w:rsid w:val="007E525F"/>
    <w:rsid w:val="007E648D"/>
    <w:rsid w:val="007F0764"/>
    <w:rsid w:val="007F0C36"/>
    <w:rsid w:val="007F374E"/>
    <w:rsid w:val="007F7718"/>
    <w:rsid w:val="007F7FAD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1F4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069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5D48"/>
    <w:rsid w:val="00997875"/>
    <w:rsid w:val="009A33F9"/>
    <w:rsid w:val="009A37B9"/>
    <w:rsid w:val="009A5076"/>
    <w:rsid w:val="009A60E0"/>
    <w:rsid w:val="009A67AE"/>
    <w:rsid w:val="009B0030"/>
    <w:rsid w:val="009B007F"/>
    <w:rsid w:val="009B1D55"/>
    <w:rsid w:val="009B45EB"/>
    <w:rsid w:val="009B5DD3"/>
    <w:rsid w:val="009B6AD2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32AB"/>
    <w:rsid w:val="00A4410A"/>
    <w:rsid w:val="00A44741"/>
    <w:rsid w:val="00A451C6"/>
    <w:rsid w:val="00A456E6"/>
    <w:rsid w:val="00A45BED"/>
    <w:rsid w:val="00A51CE9"/>
    <w:rsid w:val="00A51E1E"/>
    <w:rsid w:val="00A5217A"/>
    <w:rsid w:val="00A527F9"/>
    <w:rsid w:val="00A568BF"/>
    <w:rsid w:val="00A63983"/>
    <w:rsid w:val="00A64748"/>
    <w:rsid w:val="00A67E1A"/>
    <w:rsid w:val="00A71867"/>
    <w:rsid w:val="00A7344F"/>
    <w:rsid w:val="00A73767"/>
    <w:rsid w:val="00A73F5E"/>
    <w:rsid w:val="00A745C0"/>
    <w:rsid w:val="00A7598F"/>
    <w:rsid w:val="00A760BC"/>
    <w:rsid w:val="00A85E4F"/>
    <w:rsid w:val="00A86B23"/>
    <w:rsid w:val="00A91052"/>
    <w:rsid w:val="00A9255C"/>
    <w:rsid w:val="00A92A32"/>
    <w:rsid w:val="00A952F0"/>
    <w:rsid w:val="00A95667"/>
    <w:rsid w:val="00AA14C7"/>
    <w:rsid w:val="00AA2B65"/>
    <w:rsid w:val="00AA3E33"/>
    <w:rsid w:val="00AB29F5"/>
    <w:rsid w:val="00AB7C31"/>
    <w:rsid w:val="00AB7C3D"/>
    <w:rsid w:val="00AC05AC"/>
    <w:rsid w:val="00AC0EDD"/>
    <w:rsid w:val="00AC15F1"/>
    <w:rsid w:val="00AC7A8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6DA9"/>
    <w:rsid w:val="00B67273"/>
    <w:rsid w:val="00B70CF0"/>
    <w:rsid w:val="00B71D87"/>
    <w:rsid w:val="00B71F0C"/>
    <w:rsid w:val="00B73CBE"/>
    <w:rsid w:val="00B74F57"/>
    <w:rsid w:val="00B75D7B"/>
    <w:rsid w:val="00B8235B"/>
    <w:rsid w:val="00B90899"/>
    <w:rsid w:val="00B91C9C"/>
    <w:rsid w:val="00B929AA"/>
    <w:rsid w:val="00B942A6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1926"/>
    <w:rsid w:val="00C84D78"/>
    <w:rsid w:val="00C86B27"/>
    <w:rsid w:val="00C871B9"/>
    <w:rsid w:val="00C908EB"/>
    <w:rsid w:val="00C90E79"/>
    <w:rsid w:val="00C9554C"/>
    <w:rsid w:val="00C95D2B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548A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6583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01CF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0634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66ED2"/>
    <w:rsid w:val="00E70BA8"/>
    <w:rsid w:val="00E7355B"/>
    <w:rsid w:val="00E73ADE"/>
    <w:rsid w:val="00E76ED2"/>
    <w:rsid w:val="00E7711C"/>
    <w:rsid w:val="00E7757D"/>
    <w:rsid w:val="00E82DA9"/>
    <w:rsid w:val="00E830CC"/>
    <w:rsid w:val="00E877C8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1E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C52"/>
    <w:rsid w:val="00F31E36"/>
    <w:rsid w:val="00F31FBC"/>
    <w:rsid w:val="00F3300E"/>
    <w:rsid w:val="00F35D0F"/>
    <w:rsid w:val="00F4474F"/>
    <w:rsid w:val="00F45814"/>
    <w:rsid w:val="00F5249F"/>
    <w:rsid w:val="00F54673"/>
    <w:rsid w:val="00F54F21"/>
    <w:rsid w:val="00F609F4"/>
    <w:rsid w:val="00F60E9A"/>
    <w:rsid w:val="00F673D0"/>
    <w:rsid w:val="00F70A15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4232"/>
    <w:rsid w:val="00FC686A"/>
    <w:rsid w:val="00FD24E6"/>
    <w:rsid w:val="00FD3322"/>
    <w:rsid w:val="00FD41C2"/>
    <w:rsid w:val="00FE0741"/>
    <w:rsid w:val="00FE1A1D"/>
    <w:rsid w:val="00FE2040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29</cp:revision>
  <cp:lastPrinted>2024-08-29T06:32:00Z</cp:lastPrinted>
  <dcterms:created xsi:type="dcterms:W3CDTF">2022-06-06T11:13:00Z</dcterms:created>
  <dcterms:modified xsi:type="dcterms:W3CDTF">2025-08-27T07:36:00Z</dcterms:modified>
</cp:coreProperties>
</file>